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DA0A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453921A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18CD7A" w14:textId="1BF9F470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FBFF3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14:paraId="4CC3A637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08CC7D20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7E8F2BE" w14:textId="77777777" w:rsidR="00006392" w:rsidRPr="000F08C1" w:rsidRDefault="00006392" w:rsidP="006975BB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7782B7C2" w14:textId="32F936B8" w:rsidR="00006392" w:rsidRPr="002E7A97" w:rsidRDefault="00365D02" w:rsidP="003F11E5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r w:rsidRPr="003F11E5">
        <w:rPr>
          <w:rFonts w:ascii="Calibri" w:hAnsi="Calibri"/>
          <w:b/>
          <w:bCs/>
          <w:i/>
          <w:iCs/>
          <w:spacing w:val="-4"/>
          <w:sz w:val="32"/>
          <w:szCs w:val="32"/>
        </w:rPr>
        <w:t xml:space="preserve"> </w:t>
      </w:r>
      <w:bookmarkStart w:id="0" w:name="_Hlk193199454"/>
      <w:r w:rsidR="003F11E5" w:rsidRPr="002E7A97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1" w:name="_Hlk193365446"/>
      <w:r w:rsidR="003F11E5" w:rsidRPr="002E7A97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="003F11E5" w:rsidRPr="002E7A97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="003F11E5" w:rsidRPr="002E7A97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0"/>
      <w:bookmarkEnd w:id="1"/>
    </w:p>
    <w:p w14:paraId="3314B367" w14:textId="77777777" w:rsidR="003F11E5" w:rsidRPr="009D7022" w:rsidRDefault="003F11E5" w:rsidP="003F11E5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</w:p>
    <w:p w14:paraId="6CD090E6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1853B879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ED8C99B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3DBB1C5F" w14:textId="75722236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</w:t>
      </w:r>
      <w:r w:rsidR="001F7C38">
        <w:rPr>
          <w:rFonts w:asciiTheme="minorHAnsi" w:hAnsiTheme="minorHAnsi" w:cstheme="minorHAnsi"/>
          <w:sz w:val="22"/>
          <w:szCs w:val="22"/>
        </w:rPr>
        <w:t>rozdziale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="001F7C38">
        <w:rPr>
          <w:rFonts w:asciiTheme="minorHAnsi" w:hAnsiTheme="minorHAnsi" w:cstheme="minorHAnsi"/>
          <w:sz w:val="22"/>
          <w:szCs w:val="22"/>
        </w:rPr>
        <w:t>XVIII</w:t>
      </w:r>
      <w:r w:rsidRPr="00E01984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69DE210" w14:textId="7C53CA7C" w:rsidR="006975BB" w:rsidRPr="00CF7A0E" w:rsidRDefault="00CF7A0E" w:rsidP="00383FD8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1F64DAA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510E4208" w14:textId="0A2F279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Zamawiającego w </w:t>
      </w:r>
      <w:r w:rsidR="001F7C38">
        <w:rPr>
          <w:rFonts w:asciiTheme="minorHAnsi" w:hAnsiTheme="minorHAnsi" w:cstheme="minorHAnsi"/>
          <w:sz w:val="22"/>
          <w:szCs w:val="21"/>
        </w:rPr>
        <w:t>rozdziale XVIII</w:t>
      </w:r>
      <w:r w:rsidRPr="00CF7A0E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14:paraId="2B080D7E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EFA536B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14:paraId="145F1600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1EDBC7A8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1105F559" w14:textId="4E0E91D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6F26FB14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457B2B0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212E494B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07BE79FF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315AE48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856EBC6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799FCDC3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lastRenderedPageBreak/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02A5B2F2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29CEA031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965F79C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44CE54" w14:textId="0BF4760F"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EAC4EE5" w14:textId="77777777"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35B93F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B4920D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F7E6A7E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FC8440E" w14:textId="47C4D51E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530BC95" w14:textId="19BF946C" w:rsidR="00971DF8" w:rsidRDefault="00971DF8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DBE8C5A" w14:textId="77777777"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14:paraId="521B27AB" w14:textId="027C8B2C" w:rsidR="00095C4E" w:rsidRPr="000F08C1" w:rsidRDefault="0081432D" w:rsidP="000F08C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należy złożyć w oryginale</w:t>
      </w:r>
      <w:r w:rsidR="00E85C0E">
        <w:rPr>
          <w:i/>
        </w:rPr>
        <w:t>, razem z ofertą/ofertami</w:t>
      </w:r>
    </w:p>
    <w:p w14:paraId="76CDB631" w14:textId="2D217D4A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78D04EA1" w14:textId="6645A6F9" w:rsidR="0064369E" w:rsidRPr="000F08C1" w:rsidRDefault="0064369E" w:rsidP="000F08C1">
      <w:pPr>
        <w:spacing w:after="120"/>
        <w:jc w:val="both"/>
        <w:rPr>
          <w:i/>
        </w:rPr>
      </w:pPr>
      <w:r w:rsidRPr="000F08C1">
        <w:rPr>
          <w:i/>
        </w:rPr>
        <w:t xml:space="preserve">Oświadczenie sporządza się pod rygorem nieważności, w </w:t>
      </w:r>
      <w:r w:rsidR="00821E26">
        <w:rPr>
          <w:i/>
        </w:rPr>
        <w:t xml:space="preserve">formie lub </w:t>
      </w:r>
      <w:r w:rsidRPr="000F08C1">
        <w:rPr>
          <w:i/>
        </w:rPr>
        <w:t>postaci elektronicznej i opatruje się kwalifikowanym podpisem elektronicznym, podpisem zaufanym lub podpisem osobistym.</w:t>
      </w:r>
    </w:p>
    <w:p w14:paraId="4CD3654B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940783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069AF" w14:textId="77777777" w:rsidR="00DC0C08" w:rsidRDefault="00DC0C08">
      <w:r>
        <w:separator/>
      </w:r>
    </w:p>
  </w:endnote>
  <w:endnote w:type="continuationSeparator" w:id="0">
    <w:p w14:paraId="11FFCDFE" w14:textId="77777777" w:rsidR="00DC0C08" w:rsidRDefault="00DC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581DA" w14:textId="77777777" w:rsidR="00DC0C08" w:rsidRDefault="00DC0C08">
      <w:r>
        <w:separator/>
      </w:r>
    </w:p>
  </w:footnote>
  <w:footnote w:type="continuationSeparator" w:id="0">
    <w:p w14:paraId="04551BF7" w14:textId="77777777" w:rsidR="00DC0C08" w:rsidRDefault="00DC0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F33F" w14:textId="577B89D2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bookmarkStart w:id="3" w:name="_Hlk163651628"/>
    <w:r w:rsidR="00C3710D" w:rsidRPr="002D7513">
      <w:rPr>
        <w:b/>
        <w:bCs/>
        <w:sz w:val="24"/>
        <w:szCs w:val="24"/>
      </w:rPr>
      <w:t>NZ.2531.</w:t>
    </w:r>
    <w:r w:rsidR="003F11E5">
      <w:rPr>
        <w:b/>
        <w:bCs/>
        <w:sz w:val="24"/>
        <w:szCs w:val="24"/>
      </w:rPr>
      <w:t>15</w:t>
    </w:r>
    <w:r w:rsidR="00C3710D" w:rsidRPr="002D7513">
      <w:rPr>
        <w:b/>
        <w:bCs/>
        <w:sz w:val="24"/>
        <w:szCs w:val="24"/>
      </w:rPr>
      <w:t>.202</w:t>
    </w:r>
    <w:bookmarkEnd w:id="2"/>
    <w:r w:rsidR="003F11E5">
      <w:rPr>
        <w:b/>
        <w:bCs/>
        <w:sz w:val="24"/>
        <w:szCs w:val="24"/>
      </w:rPr>
      <w:t>5</w:t>
    </w:r>
    <w:r w:rsidR="00C3710D">
      <w:rPr>
        <w:b/>
        <w:bCs/>
        <w:sz w:val="24"/>
        <w:szCs w:val="24"/>
      </w:rPr>
      <w:t xml:space="preserve"> </w:t>
    </w:r>
    <w:bookmarkEnd w:id="3"/>
    <w:r w:rsidR="004C6762" w:rsidRPr="004C6762">
      <w:rPr>
        <w:rFonts w:ascii="Calibri" w:hAnsi="Calibri"/>
        <w:i/>
        <w:sz w:val="18"/>
      </w:rPr>
      <w:t>wzór oświadczenia o spełnianiu warunków udziału w postępowaniu załącznik Nr</w:t>
    </w:r>
    <w:r w:rsidR="00A00643">
      <w:rPr>
        <w:rFonts w:ascii="Calibri" w:hAnsi="Calibri"/>
        <w:i/>
        <w:sz w:val="18"/>
      </w:rPr>
      <w:t xml:space="preserve"> 4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803329">
    <w:abstractNumId w:val="11"/>
  </w:num>
  <w:num w:numId="2" w16cid:durableId="1210066452">
    <w:abstractNumId w:val="0"/>
  </w:num>
  <w:num w:numId="3" w16cid:durableId="888104002">
    <w:abstractNumId w:val="13"/>
  </w:num>
  <w:num w:numId="4" w16cid:durableId="1580481130">
    <w:abstractNumId w:val="15"/>
  </w:num>
  <w:num w:numId="5" w16cid:durableId="27921329">
    <w:abstractNumId w:val="9"/>
  </w:num>
  <w:num w:numId="6" w16cid:durableId="1633486729">
    <w:abstractNumId w:val="17"/>
  </w:num>
  <w:num w:numId="7" w16cid:durableId="1100830314">
    <w:abstractNumId w:val="25"/>
  </w:num>
  <w:num w:numId="8" w16cid:durableId="345399452">
    <w:abstractNumId w:val="18"/>
  </w:num>
  <w:num w:numId="9" w16cid:durableId="2037339875">
    <w:abstractNumId w:val="14"/>
  </w:num>
  <w:num w:numId="10" w16cid:durableId="652415820">
    <w:abstractNumId w:val="22"/>
  </w:num>
  <w:num w:numId="11" w16cid:durableId="1880430988">
    <w:abstractNumId w:val="12"/>
  </w:num>
  <w:num w:numId="12" w16cid:durableId="433288924">
    <w:abstractNumId w:val="20"/>
  </w:num>
  <w:num w:numId="13" w16cid:durableId="24647382">
    <w:abstractNumId w:val="23"/>
  </w:num>
  <w:num w:numId="14" w16cid:durableId="1000498184">
    <w:abstractNumId w:val="7"/>
  </w:num>
  <w:num w:numId="15" w16cid:durableId="1402174269">
    <w:abstractNumId w:val="21"/>
  </w:num>
  <w:num w:numId="16" w16cid:durableId="1289387921">
    <w:abstractNumId w:val="16"/>
  </w:num>
  <w:num w:numId="17" w16cid:durableId="556547091">
    <w:abstractNumId w:val="24"/>
  </w:num>
  <w:num w:numId="18" w16cid:durableId="96662217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1E5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0EC2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5832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E07"/>
    <w:rsid w:val="00207F18"/>
    <w:rsid w:val="00210B33"/>
    <w:rsid w:val="002117A7"/>
    <w:rsid w:val="00212B5F"/>
    <w:rsid w:val="0021640E"/>
    <w:rsid w:val="00226B13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3C2"/>
    <w:rsid w:val="00277750"/>
    <w:rsid w:val="00282925"/>
    <w:rsid w:val="002831DA"/>
    <w:rsid w:val="00291977"/>
    <w:rsid w:val="0029243C"/>
    <w:rsid w:val="00292658"/>
    <w:rsid w:val="002930D2"/>
    <w:rsid w:val="00295434"/>
    <w:rsid w:val="00296C0E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E7A9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5D02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10E2"/>
    <w:rsid w:val="003F11E5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A8"/>
    <w:rsid w:val="005465A0"/>
    <w:rsid w:val="0056532A"/>
    <w:rsid w:val="00572A61"/>
    <w:rsid w:val="005730E1"/>
    <w:rsid w:val="00573160"/>
    <w:rsid w:val="00574507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7894"/>
    <w:rsid w:val="00621CA6"/>
    <w:rsid w:val="00624FFF"/>
    <w:rsid w:val="00625781"/>
    <w:rsid w:val="00627DDD"/>
    <w:rsid w:val="006310BB"/>
    <w:rsid w:val="00632BC9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1E26"/>
    <w:rsid w:val="008223E8"/>
    <w:rsid w:val="00834D07"/>
    <w:rsid w:val="0083589A"/>
    <w:rsid w:val="008408E1"/>
    <w:rsid w:val="008418BB"/>
    <w:rsid w:val="00844707"/>
    <w:rsid w:val="008452FC"/>
    <w:rsid w:val="00845B86"/>
    <w:rsid w:val="00846A74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0797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0783"/>
    <w:rsid w:val="0094502F"/>
    <w:rsid w:val="00946C6B"/>
    <w:rsid w:val="00947EFB"/>
    <w:rsid w:val="00954564"/>
    <w:rsid w:val="00961EE5"/>
    <w:rsid w:val="00967690"/>
    <w:rsid w:val="00970DEF"/>
    <w:rsid w:val="00971A58"/>
    <w:rsid w:val="00971DF8"/>
    <w:rsid w:val="00986F7A"/>
    <w:rsid w:val="0099044D"/>
    <w:rsid w:val="00990D02"/>
    <w:rsid w:val="0099380B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4165"/>
    <w:rsid w:val="009C5530"/>
    <w:rsid w:val="009C72B9"/>
    <w:rsid w:val="009D0F9C"/>
    <w:rsid w:val="009D43FD"/>
    <w:rsid w:val="009D47F9"/>
    <w:rsid w:val="009E0261"/>
    <w:rsid w:val="009E2BC3"/>
    <w:rsid w:val="009F4EFC"/>
    <w:rsid w:val="009F50B0"/>
    <w:rsid w:val="009F65E3"/>
    <w:rsid w:val="00A00643"/>
    <w:rsid w:val="00A06CFA"/>
    <w:rsid w:val="00A13009"/>
    <w:rsid w:val="00A13156"/>
    <w:rsid w:val="00A1665C"/>
    <w:rsid w:val="00A2049D"/>
    <w:rsid w:val="00A24C6B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664E"/>
    <w:rsid w:val="00B00990"/>
    <w:rsid w:val="00B0129D"/>
    <w:rsid w:val="00B026FF"/>
    <w:rsid w:val="00B11337"/>
    <w:rsid w:val="00B11518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47365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10D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687B"/>
    <w:rsid w:val="00C67351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25A9"/>
    <w:rsid w:val="00D53CB4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0BF"/>
    <w:rsid w:val="00DA2B7E"/>
    <w:rsid w:val="00DA6D18"/>
    <w:rsid w:val="00DB0CFA"/>
    <w:rsid w:val="00DB70E9"/>
    <w:rsid w:val="00DC0C08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42F8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6F5B"/>
    <w:rsid w:val="00E7711C"/>
    <w:rsid w:val="00E7757D"/>
    <w:rsid w:val="00E82DA9"/>
    <w:rsid w:val="00E830CC"/>
    <w:rsid w:val="00E85C0E"/>
    <w:rsid w:val="00E87A8B"/>
    <w:rsid w:val="00E90965"/>
    <w:rsid w:val="00E90A27"/>
    <w:rsid w:val="00E931BB"/>
    <w:rsid w:val="00E9382F"/>
    <w:rsid w:val="00E969AB"/>
    <w:rsid w:val="00E9750A"/>
    <w:rsid w:val="00EA0A74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EF69D0"/>
    <w:rsid w:val="00F001ED"/>
    <w:rsid w:val="00F017F4"/>
    <w:rsid w:val="00F01FC0"/>
    <w:rsid w:val="00F040FC"/>
    <w:rsid w:val="00F0522B"/>
    <w:rsid w:val="00F057B0"/>
    <w:rsid w:val="00F05C75"/>
    <w:rsid w:val="00F05FA6"/>
    <w:rsid w:val="00F142A9"/>
    <w:rsid w:val="00F152DC"/>
    <w:rsid w:val="00F17BBE"/>
    <w:rsid w:val="00F201E6"/>
    <w:rsid w:val="00F31E36"/>
    <w:rsid w:val="00F31FBC"/>
    <w:rsid w:val="00F3300E"/>
    <w:rsid w:val="00F45814"/>
    <w:rsid w:val="00F46985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581B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34</cp:revision>
  <cp:lastPrinted>2022-10-04T07:29:00Z</cp:lastPrinted>
  <dcterms:created xsi:type="dcterms:W3CDTF">2021-03-10T11:53:00Z</dcterms:created>
  <dcterms:modified xsi:type="dcterms:W3CDTF">2025-04-04T05:07:00Z</dcterms:modified>
</cp:coreProperties>
</file>